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Pr="001812A7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</w:t>
      </w:r>
      <w:r w:rsidR="00CF3F78" w:rsidRPr="001812A7">
        <w:rPr>
          <w:rFonts w:ascii="Arial" w:eastAsiaTheme="minorHAnsi" w:hAnsi="Arial" w:cs="Arial"/>
          <w:sz w:val="22"/>
          <w:szCs w:val="22"/>
          <w:lang w:val="pl-PL"/>
        </w:rPr>
        <w:t>Prawo zamówień publicznych – dalej zwaną ustawą</w:t>
      </w:r>
      <w:r w:rsidR="007B2F9B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812A7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 w:rsidRPr="001812A7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ABA3E3D" w14:textId="1F2ED571" w:rsidR="001812A7" w:rsidRDefault="001812A7" w:rsidP="001812A7">
      <w:pPr>
        <w:spacing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1812A7">
        <w:rPr>
          <w:rFonts w:ascii="Arial" w:hAnsi="Arial" w:cs="Arial"/>
          <w:b/>
          <w:sz w:val="22"/>
          <w:szCs w:val="22"/>
        </w:rPr>
        <w:t>Koszenie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traw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w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ciągu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dróg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powiatowych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na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terenie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powiatu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mieleckiego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                                      w </w:t>
      </w:r>
      <w:r w:rsidR="008C0C1B">
        <w:rPr>
          <w:rFonts w:ascii="Arial" w:hAnsi="Arial" w:cs="Arial"/>
          <w:b/>
          <w:sz w:val="22"/>
          <w:szCs w:val="22"/>
        </w:rPr>
        <w:t>202</w:t>
      </w:r>
      <w:r w:rsidR="00DC1EAB">
        <w:rPr>
          <w:rFonts w:ascii="Arial" w:hAnsi="Arial" w:cs="Arial"/>
          <w:b/>
          <w:sz w:val="22"/>
          <w:szCs w:val="22"/>
        </w:rPr>
        <w:t>4</w:t>
      </w:r>
      <w:r w:rsidR="008C0C1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8C0C1B">
        <w:rPr>
          <w:rFonts w:ascii="Arial" w:hAnsi="Arial" w:cs="Arial"/>
          <w:b/>
          <w:sz w:val="22"/>
          <w:szCs w:val="22"/>
        </w:rPr>
        <w:t>roku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>:</w:t>
      </w:r>
    </w:p>
    <w:p w14:paraId="181BFBBF" w14:textId="77777777" w:rsidR="00190FF5" w:rsidRPr="001812A7" w:rsidRDefault="00190FF5" w:rsidP="001812A7">
      <w:pPr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14:paraId="15F27FCE" w14:textId="77777777" w:rsidR="001812A7" w:rsidRPr="001812A7" w:rsidRDefault="001812A7" w:rsidP="001812A7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1812A7">
        <w:rPr>
          <w:rFonts w:ascii="Arial" w:hAnsi="Arial" w:cs="Arial"/>
          <w:b/>
          <w:sz w:val="22"/>
          <w:szCs w:val="22"/>
        </w:rPr>
        <w:t>Zadanie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 nr … : ………………………………………………………….…..,</w:t>
      </w:r>
    </w:p>
    <w:p w14:paraId="131DCCEB" w14:textId="77777777" w:rsidR="001812A7" w:rsidRPr="001812A7" w:rsidRDefault="001812A7" w:rsidP="001812A7">
      <w:pPr>
        <w:autoSpaceDE w:val="0"/>
        <w:autoSpaceDN w:val="0"/>
        <w:adjustRightInd w:val="0"/>
        <w:spacing w:after="120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1812A7">
        <w:rPr>
          <w:rFonts w:ascii="Arial" w:hAnsi="Arial" w:cs="Arial"/>
          <w:sz w:val="22"/>
          <w:szCs w:val="22"/>
        </w:rPr>
        <w:t xml:space="preserve">                 (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należy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wpisać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numer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i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nazwę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zadania</w:t>
      </w:r>
      <w:proofErr w:type="spellEnd"/>
      <w:r w:rsidRPr="001812A7">
        <w:rPr>
          <w:rFonts w:ascii="Arial" w:hAnsi="Arial" w:cs="Arial"/>
          <w:sz w:val="22"/>
          <w:szCs w:val="22"/>
        </w:rPr>
        <w:t>)</w:t>
      </w:r>
    </w:p>
    <w:p w14:paraId="7A3E523A" w14:textId="2FD91BA3" w:rsidR="004F6ADF" w:rsidRPr="001812A7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812A7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812A7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4F1D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9EEC2" w14:textId="77777777" w:rsidR="004F1DB9" w:rsidRDefault="004F1DB9" w:rsidP="00AC1A4B">
      <w:r>
        <w:separator/>
      </w:r>
    </w:p>
  </w:endnote>
  <w:endnote w:type="continuationSeparator" w:id="0">
    <w:p w14:paraId="37B48E10" w14:textId="77777777" w:rsidR="004F1DB9" w:rsidRDefault="004F1DB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9A394" w14:textId="77777777" w:rsidR="004F1DB9" w:rsidRDefault="004F1DB9" w:rsidP="00AC1A4B">
      <w:r>
        <w:separator/>
      </w:r>
    </w:p>
  </w:footnote>
  <w:footnote w:type="continuationSeparator" w:id="0">
    <w:p w14:paraId="6A8EAE1A" w14:textId="77777777" w:rsidR="004F1DB9" w:rsidRDefault="004F1DB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7838" w14:textId="38FB4F8B" w:rsidR="00285FEE" w:rsidRPr="00285FEE" w:rsidRDefault="00C14B55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C14B55">
      <w:rPr>
        <w:rFonts w:ascii="Calibri" w:hAnsi="Calibri" w:cs="Calibri"/>
        <w:b/>
        <w:i/>
        <w:sz w:val="18"/>
        <w:szCs w:val="18"/>
        <w:lang w:val="pl-PL" w:eastAsia="ar-SA"/>
      </w:rPr>
      <w:t>Formularz 1.</w:t>
    </w:r>
    <w:r>
      <w:rPr>
        <w:rFonts w:ascii="Calibri" w:hAnsi="Calibri" w:cs="Calibri"/>
        <w:b/>
        <w:i/>
        <w:sz w:val="18"/>
        <w:szCs w:val="18"/>
        <w:lang w:val="pl-PL" w:eastAsia="ar-SA"/>
      </w:rPr>
      <w:t>2 Oświadczenie</w:t>
    </w:r>
  </w:p>
  <w:p w14:paraId="1A13F641" w14:textId="7825F4AB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85A2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DC1EA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1EA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84016503">
    <w:abstractNumId w:val="49"/>
  </w:num>
  <w:num w:numId="2" w16cid:durableId="1520117596">
    <w:abstractNumId w:val="39"/>
  </w:num>
  <w:num w:numId="3" w16cid:durableId="638730907">
    <w:abstractNumId w:val="40"/>
  </w:num>
  <w:num w:numId="4" w16cid:durableId="217788024">
    <w:abstractNumId w:val="22"/>
  </w:num>
  <w:num w:numId="5" w16cid:durableId="2066951240">
    <w:abstractNumId w:val="48"/>
  </w:num>
  <w:num w:numId="6" w16cid:durableId="998273009">
    <w:abstractNumId w:val="18"/>
  </w:num>
  <w:num w:numId="7" w16cid:durableId="1257789091">
    <w:abstractNumId w:val="24"/>
  </w:num>
  <w:num w:numId="8" w16cid:durableId="243422476">
    <w:abstractNumId w:val="36"/>
  </w:num>
  <w:num w:numId="9" w16cid:durableId="89663518">
    <w:abstractNumId w:val="34"/>
  </w:num>
  <w:num w:numId="10" w16cid:durableId="1077677819">
    <w:abstractNumId w:val="35"/>
  </w:num>
  <w:num w:numId="11" w16cid:durableId="1036203456">
    <w:abstractNumId w:val="45"/>
  </w:num>
  <w:num w:numId="12" w16cid:durableId="2051564185">
    <w:abstractNumId w:val="32"/>
  </w:num>
  <w:num w:numId="13" w16cid:durableId="56323129">
    <w:abstractNumId w:val="41"/>
  </w:num>
  <w:num w:numId="14" w16cid:durableId="1889876439">
    <w:abstractNumId w:val="43"/>
  </w:num>
  <w:num w:numId="15" w16cid:durableId="724330768">
    <w:abstractNumId w:val="42"/>
  </w:num>
  <w:num w:numId="16" w16cid:durableId="521823464">
    <w:abstractNumId w:val="26"/>
  </w:num>
  <w:num w:numId="17" w16cid:durableId="601492245">
    <w:abstractNumId w:val="37"/>
  </w:num>
  <w:num w:numId="18" w16cid:durableId="1200701140">
    <w:abstractNumId w:val="44"/>
  </w:num>
  <w:num w:numId="19" w16cid:durableId="2041740225">
    <w:abstractNumId w:val="51"/>
  </w:num>
  <w:num w:numId="20" w16cid:durableId="1909068989">
    <w:abstractNumId w:val="29"/>
  </w:num>
  <w:num w:numId="21" w16cid:durableId="1928806753">
    <w:abstractNumId w:val="52"/>
  </w:num>
  <w:num w:numId="22" w16cid:durableId="1393040075">
    <w:abstractNumId w:val="17"/>
  </w:num>
  <w:num w:numId="23" w16cid:durableId="1542790701">
    <w:abstractNumId w:val="47"/>
  </w:num>
  <w:num w:numId="24" w16cid:durableId="393747865">
    <w:abstractNumId w:val="38"/>
  </w:num>
  <w:num w:numId="25" w16cid:durableId="341053675">
    <w:abstractNumId w:val="27"/>
  </w:num>
  <w:num w:numId="26" w16cid:durableId="1939213231">
    <w:abstractNumId w:val="30"/>
  </w:num>
  <w:num w:numId="27" w16cid:durableId="40981302">
    <w:abstractNumId w:val="54"/>
  </w:num>
  <w:num w:numId="28" w16cid:durableId="1825318796">
    <w:abstractNumId w:val="25"/>
  </w:num>
  <w:num w:numId="29" w16cid:durableId="526338396">
    <w:abstractNumId w:val="50"/>
  </w:num>
  <w:num w:numId="30" w16cid:durableId="649405255">
    <w:abstractNumId w:val="33"/>
  </w:num>
  <w:num w:numId="31" w16cid:durableId="989864594">
    <w:abstractNumId w:val="53"/>
  </w:num>
  <w:num w:numId="32" w16cid:durableId="1843201223">
    <w:abstractNumId w:val="46"/>
  </w:num>
  <w:num w:numId="33" w16cid:durableId="1593706006">
    <w:abstractNumId w:val="31"/>
  </w:num>
  <w:num w:numId="34" w16cid:durableId="762456553">
    <w:abstractNumId w:val="21"/>
  </w:num>
  <w:num w:numId="35" w16cid:durableId="134266461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680F"/>
    <w:rsid w:val="0003731D"/>
    <w:rsid w:val="00042D20"/>
    <w:rsid w:val="0004511B"/>
    <w:rsid w:val="000518F2"/>
    <w:rsid w:val="000543C5"/>
    <w:rsid w:val="00061448"/>
    <w:rsid w:val="0007624C"/>
    <w:rsid w:val="00076DF5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12A7"/>
    <w:rsid w:val="00183252"/>
    <w:rsid w:val="00186230"/>
    <w:rsid w:val="0018702F"/>
    <w:rsid w:val="00187B33"/>
    <w:rsid w:val="001906DD"/>
    <w:rsid w:val="00190FF5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8D3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3C0C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1E2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07FD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19F6"/>
    <w:rsid w:val="004E75AF"/>
    <w:rsid w:val="004F1DB9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0AE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1FDC"/>
    <w:rsid w:val="008B4F46"/>
    <w:rsid w:val="008C0C1B"/>
    <w:rsid w:val="008C1170"/>
    <w:rsid w:val="008C2FF4"/>
    <w:rsid w:val="008D10C9"/>
    <w:rsid w:val="008D15A0"/>
    <w:rsid w:val="008D53B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3FAF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641A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25D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14B55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5A23"/>
    <w:rsid w:val="00C861FF"/>
    <w:rsid w:val="00C86B48"/>
    <w:rsid w:val="00C92D43"/>
    <w:rsid w:val="00C93B51"/>
    <w:rsid w:val="00C94A36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052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1EAB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7567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D7EF4"/>
    <w:rsid w:val="00FE1D10"/>
    <w:rsid w:val="00FE1D24"/>
    <w:rsid w:val="00FE43BF"/>
    <w:rsid w:val="00FE608A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8</cp:revision>
  <cp:lastPrinted>2021-01-22T11:33:00Z</cp:lastPrinted>
  <dcterms:created xsi:type="dcterms:W3CDTF">2023-03-21T12:46:00Z</dcterms:created>
  <dcterms:modified xsi:type="dcterms:W3CDTF">2024-04-03T10:33:00Z</dcterms:modified>
</cp:coreProperties>
</file>